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3152081F" w:rsidR="00733A11" w:rsidRPr="00E26512" w:rsidRDefault="00733A11" w:rsidP="00DC5013">
      <w:pPr>
        <w:jc w:val="center"/>
        <w:rPr>
          <w:rFonts w:asciiTheme="minorHAnsi" w:hAnsiTheme="minorHAnsi" w:cstheme="minorHAnsi"/>
          <w:b/>
          <w:bCs/>
        </w:rPr>
      </w:pPr>
      <w:r w:rsidRPr="00E26512">
        <w:rPr>
          <w:rFonts w:ascii="Calibri" w:hAnsi="Calibri" w:cs="Calibri"/>
          <w:b/>
          <w:bCs/>
        </w:rPr>
        <w:t xml:space="preserve">PREGÃO ELETRÔNICO </w:t>
      </w:r>
      <w:r w:rsidRPr="00E26512">
        <w:rPr>
          <w:rFonts w:asciiTheme="minorHAnsi" w:hAnsiTheme="minorHAnsi" w:cstheme="minorHAnsi"/>
          <w:b/>
          <w:bCs/>
        </w:rPr>
        <w:t xml:space="preserve">EDITAL Nº </w:t>
      </w:r>
      <w:r w:rsidR="00E26512" w:rsidRPr="00E26512">
        <w:rPr>
          <w:rFonts w:asciiTheme="minorHAnsi" w:hAnsiTheme="minorHAnsi" w:cstheme="minorHAnsi"/>
          <w:b/>
        </w:rPr>
        <w:t>1500</w:t>
      </w:r>
      <w:r w:rsidR="00DB64CE" w:rsidRPr="00E26512">
        <w:rPr>
          <w:rFonts w:asciiTheme="minorHAnsi" w:hAnsiTheme="minorHAnsi" w:cstheme="minorHAnsi"/>
          <w:b/>
        </w:rPr>
        <w:t>/</w:t>
      </w:r>
      <w:r w:rsidR="00170C9D" w:rsidRPr="00E26512">
        <w:rPr>
          <w:rFonts w:asciiTheme="minorHAnsi" w:hAnsiTheme="minorHAnsi" w:cstheme="minorHAnsi"/>
          <w:b/>
        </w:rPr>
        <w:t>202</w:t>
      </w:r>
      <w:r w:rsidR="003618FC" w:rsidRPr="00E26512">
        <w:rPr>
          <w:rFonts w:asciiTheme="minorHAnsi" w:hAnsiTheme="minorHAnsi" w:cstheme="minorHAnsi"/>
          <w:b/>
        </w:rPr>
        <w:t>5</w:t>
      </w:r>
    </w:p>
    <w:p w14:paraId="0F1DE896" w14:textId="77777777" w:rsidR="00972B5B" w:rsidRPr="00E26512" w:rsidRDefault="00972B5B">
      <w:pPr>
        <w:jc w:val="center"/>
        <w:rPr>
          <w:rFonts w:ascii="Calibri" w:hAnsi="Calibri" w:cs="Calibri"/>
          <w:b/>
          <w:bCs/>
        </w:rPr>
      </w:pPr>
    </w:p>
    <w:p w14:paraId="7DDCAE09" w14:textId="434BF580" w:rsidR="00FE4B45" w:rsidRPr="00E26512" w:rsidRDefault="00733A11" w:rsidP="00FE4B45">
      <w:pPr>
        <w:tabs>
          <w:tab w:val="left" w:pos="2552"/>
        </w:tabs>
        <w:jc w:val="both"/>
        <w:rPr>
          <w:rFonts w:ascii="Calibri" w:hAnsi="Calibri" w:cs="Calibri"/>
        </w:rPr>
      </w:pPr>
      <w:r w:rsidRPr="00E26512">
        <w:rPr>
          <w:rFonts w:ascii="Calibri" w:hAnsi="Calibri" w:cs="Calibri"/>
        </w:rPr>
        <w:t xml:space="preserve">A </w:t>
      </w:r>
      <w:r w:rsidR="00936C00" w:rsidRPr="00E26512">
        <w:rPr>
          <w:rFonts w:ascii="Calibri" w:hAnsi="Calibri" w:cs="Calibri"/>
          <w:b/>
        </w:rPr>
        <w:t>FUNDAÇÃO UNIVERSIDADE DO ESTADO</w:t>
      </w:r>
      <w:r w:rsidR="003C57D8" w:rsidRPr="00E26512">
        <w:rPr>
          <w:rFonts w:ascii="Calibri" w:hAnsi="Calibri" w:cs="Calibri"/>
          <w:b/>
        </w:rPr>
        <w:t xml:space="preserve"> </w:t>
      </w:r>
      <w:r w:rsidR="00936C00" w:rsidRPr="00E26512">
        <w:rPr>
          <w:rFonts w:ascii="Calibri" w:hAnsi="Calibri" w:cs="Calibri"/>
          <w:b/>
        </w:rPr>
        <w:t>DE SANTA CATARINA</w:t>
      </w:r>
      <w:r w:rsidR="00936C00" w:rsidRPr="00E26512">
        <w:rPr>
          <w:rFonts w:ascii="Calibri" w:hAnsi="Calibri" w:cs="Calibri"/>
        </w:rPr>
        <w:t xml:space="preserve">, </w:t>
      </w:r>
      <w:r w:rsidR="00AB23E9" w:rsidRPr="00E26512">
        <w:rPr>
          <w:rFonts w:ascii="Calibri" w:hAnsi="Calibri" w:cs="Calibri"/>
        </w:rPr>
        <w:t xml:space="preserve">com sede na Av. Madre </w:t>
      </w:r>
      <w:proofErr w:type="spellStart"/>
      <w:r w:rsidR="00AB23E9" w:rsidRPr="00E26512">
        <w:rPr>
          <w:rFonts w:ascii="Calibri" w:hAnsi="Calibri" w:cs="Calibri"/>
        </w:rPr>
        <w:t>Benvenuta</w:t>
      </w:r>
      <w:proofErr w:type="spellEnd"/>
      <w:r w:rsidR="00AB23E9" w:rsidRPr="00E26512">
        <w:rPr>
          <w:rFonts w:ascii="Calibri" w:hAnsi="Calibri" w:cs="Calibri"/>
        </w:rPr>
        <w:t>, nº 2007, Itacorubi, Florianópolis/SC, inscrita</w:t>
      </w:r>
      <w:r w:rsidR="00AB23E9" w:rsidRPr="00E26512">
        <w:t xml:space="preserve"> </w:t>
      </w:r>
      <w:r w:rsidR="00AB23E9" w:rsidRPr="00E26512">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E26512" w:rsidRPr="00E26512">
            <w:rPr>
              <w:rFonts w:asciiTheme="minorHAnsi" w:hAnsiTheme="minorHAnsi" w:cstheme="minorHAnsi"/>
            </w:rPr>
            <w:t>da Coordenadoria de Licitações e Compras da Reitoria</w:t>
          </w:r>
        </w:sdtContent>
      </w:sdt>
      <w:r w:rsidR="00AB23E9" w:rsidRPr="00E26512">
        <w:rPr>
          <w:rFonts w:ascii="Calibri" w:hAnsi="Calibri" w:cs="Calibri"/>
        </w:rPr>
        <w:t xml:space="preserve">, </w:t>
      </w:r>
      <w:r w:rsidRPr="00E26512">
        <w:rPr>
          <w:rFonts w:ascii="Calibri" w:hAnsi="Calibri" w:cs="Calibri"/>
        </w:rPr>
        <w:t xml:space="preserve">torna público que fará realizar licitação na modalidade </w:t>
      </w:r>
      <w:r w:rsidR="00AB23E9" w:rsidRPr="00E26512">
        <w:rPr>
          <w:rFonts w:ascii="Calibri" w:hAnsi="Calibri" w:cs="Calibri"/>
        </w:rPr>
        <w:t>P</w:t>
      </w:r>
      <w:r w:rsidRPr="00E26512">
        <w:rPr>
          <w:rFonts w:ascii="Calibri" w:hAnsi="Calibri" w:cs="Calibri"/>
        </w:rPr>
        <w:t xml:space="preserve">regão </w:t>
      </w:r>
      <w:r w:rsidR="00AB23E9" w:rsidRPr="00E26512">
        <w:rPr>
          <w:rFonts w:ascii="Calibri" w:hAnsi="Calibri" w:cs="Calibri"/>
        </w:rPr>
        <w:t>E</w:t>
      </w:r>
      <w:r w:rsidRPr="00E26512">
        <w:rPr>
          <w:rFonts w:ascii="Calibri" w:hAnsi="Calibri" w:cs="Calibri"/>
        </w:rPr>
        <w:t>letrônico</w:t>
      </w:r>
      <w:r w:rsidR="00CB6577" w:rsidRPr="00E26512">
        <w:rPr>
          <w:rFonts w:ascii="Calibri" w:hAnsi="Calibri" w:cs="Calibri"/>
        </w:rPr>
        <w:t xml:space="preserve"> com o modo de disputa</w:t>
      </w:r>
      <w:r w:rsidR="00CB6577" w:rsidRPr="00E26512">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E26512" w:rsidRPr="00E26512">
            <w:rPr>
              <w:rFonts w:asciiTheme="minorHAnsi" w:hAnsiTheme="minorHAnsi" w:cstheme="minorHAnsi"/>
            </w:rPr>
            <w:t>Aberto</w:t>
          </w:r>
        </w:sdtContent>
      </w:sdt>
      <w:r w:rsidR="00CB6577" w:rsidRPr="00E26512">
        <w:rPr>
          <w:rFonts w:ascii="Calibri" w:hAnsi="Calibri" w:cs="Calibri"/>
        </w:rPr>
        <w:t xml:space="preserve"> e </w:t>
      </w:r>
      <w:r w:rsidR="007D78C9" w:rsidRPr="00E26512">
        <w:rPr>
          <w:rFonts w:ascii="Calibri" w:hAnsi="Calibri" w:cs="Calibri"/>
        </w:rPr>
        <w:t xml:space="preserve">com critério de julgamento de </w:t>
      </w:r>
      <w:r w:rsidR="007D78C9" w:rsidRPr="00E26512">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E26512" w:rsidRPr="00E26512">
            <w:rPr>
              <w:rFonts w:asciiTheme="minorHAnsi" w:hAnsiTheme="minorHAnsi" w:cstheme="minorHAnsi"/>
            </w:rPr>
            <w:t>por lote</w:t>
          </w:r>
        </w:sdtContent>
      </w:sdt>
      <w:r w:rsidR="007D78C9" w:rsidRPr="00E26512">
        <w:rPr>
          <w:rFonts w:asciiTheme="minorHAnsi" w:hAnsiTheme="minorHAnsi" w:cstheme="minorHAnsi"/>
        </w:rPr>
        <w:t xml:space="preserve">, </w:t>
      </w:r>
      <w:r w:rsidR="00661F91" w:rsidRPr="00E26512">
        <w:rPr>
          <w:rFonts w:asciiTheme="minorHAnsi" w:hAnsiTheme="minorHAnsi" w:cstheme="minorHAnsi"/>
        </w:rPr>
        <w:t>para</w:t>
      </w:r>
      <w:r w:rsidR="00661F91" w:rsidRPr="00E26512">
        <w:rPr>
          <w:rFonts w:ascii="Calibri" w:hAnsi="Calibri" w:cs="Calibri"/>
        </w:rPr>
        <w:t xml:space="preserve"> selecionar proposta objetivando o </w:t>
      </w:r>
      <w:r w:rsidR="00661F91" w:rsidRPr="00E26512">
        <w:rPr>
          <w:rFonts w:ascii="Calibri" w:hAnsi="Calibri" w:cs="Calibri"/>
          <w:b/>
          <w:bCs/>
        </w:rPr>
        <w:t>REGISTRO DE PREÇOS</w:t>
      </w:r>
      <w:r w:rsidRPr="00E26512">
        <w:rPr>
          <w:rFonts w:ascii="Calibri" w:hAnsi="Calibri" w:cs="Calibri"/>
        </w:rPr>
        <w:t xml:space="preserve">, </w:t>
      </w:r>
      <w:r w:rsidR="00022519" w:rsidRPr="00E26512">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E26512"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5D949B15" w:rsidR="006F0DFF" w:rsidRPr="00937F04" w:rsidRDefault="006F0DFF" w:rsidP="006F0DFF">
      <w:pPr>
        <w:jc w:val="both"/>
        <w:rPr>
          <w:rFonts w:ascii="Calibri" w:hAnsi="Calibri" w:cs="Calibri"/>
          <w:b/>
          <w:bCs/>
        </w:rPr>
      </w:pPr>
      <w:r w:rsidRPr="00E26512">
        <w:rPr>
          <w:rFonts w:ascii="Calibri" w:hAnsi="Calibri" w:cs="Calibri"/>
          <w:b/>
          <w:bCs/>
        </w:rPr>
        <w:t>OBJETO:</w:t>
      </w:r>
      <w:r w:rsidRPr="00E26512">
        <w:rPr>
          <w:rFonts w:ascii="Calibri" w:hAnsi="Calibri" w:cs="Calibri"/>
        </w:rPr>
        <w:t xml:space="preserve"> </w:t>
      </w:r>
      <w:r w:rsidR="00E26512" w:rsidRPr="00E26512">
        <w:rPr>
          <w:rFonts w:ascii="Calibri" w:hAnsi="Calibri" w:cs="Calibri"/>
          <w:b/>
        </w:rPr>
        <w:t>AQUISIÇÃO DE ROUPARIA PARA A UDESC</w:t>
      </w:r>
      <w:r w:rsidR="00E26512" w:rsidRPr="00E26512">
        <w:rPr>
          <w:rFonts w:ascii="Calibri" w:hAnsi="Calibri" w:cs="Calibri"/>
        </w:rPr>
        <w:t xml:space="preserve">, </w:t>
      </w:r>
      <w:r w:rsidRPr="00E26512">
        <w:rPr>
          <w:rFonts w:ascii="Calibri" w:hAnsi="Calibri" w:cs="Calibri"/>
        </w:rPr>
        <w:t xml:space="preserve">conforme especificações constantes do </w:t>
      </w:r>
      <w:r w:rsidRPr="00E26512">
        <w:rPr>
          <w:rFonts w:ascii="Calibri" w:hAnsi="Calibri" w:cs="Calibri"/>
          <w:b/>
          <w:bCs/>
        </w:rPr>
        <w:t>Anexo I e II.</w:t>
      </w:r>
    </w:p>
    <w:p w14:paraId="1F42779F" w14:textId="77777777" w:rsidR="001C2FC0" w:rsidRPr="00937F04" w:rsidRDefault="001C2FC0">
      <w:pPr>
        <w:jc w:val="both"/>
        <w:rPr>
          <w:rFonts w:ascii="Calibri" w:hAnsi="Calibri" w:cs="Calibri"/>
        </w:rPr>
      </w:pPr>
    </w:p>
    <w:p w14:paraId="0E042269" w14:textId="4680530C" w:rsidR="006F0DFF" w:rsidRPr="00E26512" w:rsidRDefault="006F0DFF" w:rsidP="006F0DFF">
      <w:pPr>
        <w:jc w:val="center"/>
        <w:rPr>
          <w:rFonts w:ascii="Calibri" w:hAnsi="Calibri"/>
          <w:b/>
        </w:rPr>
      </w:pPr>
      <w:r w:rsidRPr="00E26512">
        <w:rPr>
          <w:rFonts w:ascii="Calibri" w:hAnsi="Calibri"/>
          <w:b/>
        </w:rPr>
        <w:t>LOTES DO PROCESSO SÃO EXCLUSIVOS PARA MICROEMPRESAS E EMPRESAS DE PEQUENO PORTE</w:t>
      </w:r>
      <w:r w:rsidR="00E26512" w:rsidRPr="00E26512">
        <w:rPr>
          <w:rFonts w:ascii="Calibri" w:hAnsi="Calibri"/>
          <w:b/>
        </w:rPr>
        <w:t>, EXCETO OS LOTES 2, 5, 6 e 7</w:t>
      </w:r>
      <w:r w:rsidRPr="00E26512">
        <w:rPr>
          <w:rFonts w:ascii="Calibri" w:hAnsi="Calibri"/>
          <w:b/>
        </w:rPr>
        <w:t xml:space="preserve">. </w:t>
      </w:r>
    </w:p>
    <w:p w14:paraId="4C12F171" w14:textId="28B08095" w:rsidR="00AA13C7" w:rsidRPr="00E26512" w:rsidRDefault="00AA13C7">
      <w:pPr>
        <w:jc w:val="both"/>
        <w:rPr>
          <w:rFonts w:ascii="Calibri" w:hAnsi="Calibri" w:cs="Calibri"/>
          <w:b/>
          <w:bCs/>
        </w:rPr>
      </w:pPr>
    </w:p>
    <w:p w14:paraId="0DC54C14" w14:textId="77777777" w:rsidR="00733A11" w:rsidRPr="00E26512" w:rsidRDefault="00733A11">
      <w:pPr>
        <w:jc w:val="both"/>
        <w:rPr>
          <w:rFonts w:ascii="Calibri" w:hAnsi="Calibri" w:cs="Calibri"/>
          <w:b/>
          <w:bCs/>
        </w:rPr>
      </w:pPr>
      <w:r w:rsidRPr="00E26512">
        <w:rPr>
          <w:rFonts w:ascii="Calibri" w:hAnsi="Calibri" w:cs="Calibri"/>
          <w:b/>
          <w:bCs/>
        </w:rPr>
        <w:t>FORMALIZAÇÃO DE CONSULTAS:</w:t>
      </w:r>
    </w:p>
    <w:p w14:paraId="65044E71" w14:textId="77777777" w:rsidR="00733A11" w:rsidRPr="00E26512" w:rsidRDefault="00733A11">
      <w:pPr>
        <w:pStyle w:val="Contedodoquadro"/>
        <w:rPr>
          <w:rFonts w:asciiTheme="minorHAnsi" w:hAnsiTheme="minorHAnsi" w:cstheme="minorHAnsi"/>
          <w:b/>
          <w:bCs/>
        </w:rPr>
      </w:pPr>
      <w:r w:rsidRPr="00E26512">
        <w:rPr>
          <w:rFonts w:ascii="Calibri" w:hAnsi="Calibri" w:cs="Calibri"/>
          <w:b/>
        </w:rPr>
        <w:t>site:</w:t>
      </w:r>
      <w:r w:rsidRPr="00E26512">
        <w:rPr>
          <w:rFonts w:ascii="Calibri" w:hAnsi="Calibri" w:cs="Calibri"/>
          <w:bCs/>
        </w:rPr>
        <w:t xml:space="preserve"> </w:t>
      </w:r>
      <w:hyperlink r:id="rId8" w:history="1">
        <w:r w:rsidRPr="00E26512">
          <w:rPr>
            <w:rStyle w:val="Hyperlink"/>
            <w:rFonts w:asciiTheme="minorHAnsi" w:hAnsiTheme="minorHAnsi" w:cstheme="minorHAnsi"/>
          </w:rPr>
          <w:t>http://e-lic.sc.gov.br/</w:t>
        </w:r>
      </w:hyperlink>
    </w:p>
    <w:p w14:paraId="71422136" w14:textId="219CE8FE" w:rsidR="00733A11" w:rsidRPr="00E26512" w:rsidRDefault="00733A11">
      <w:pPr>
        <w:pStyle w:val="Contedodoquadro"/>
        <w:rPr>
          <w:rFonts w:asciiTheme="minorHAnsi" w:hAnsiTheme="minorHAnsi" w:cstheme="minorHAnsi"/>
          <w:szCs w:val="24"/>
        </w:rPr>
      </w:pPr>
      <w:r w:rsidRPr="00E26512">
        <w:rPr>
          <w:rFonts w:asciiTheme="minorHAnsi" w:hAnsiTheme="minorHAnsi" w:cstheme="minorHAnsi"/>
          <w:b/>
          <w:bCs/>
        </w:rPr>
        <w:t>e-mail:</w:t>
      </w:r>
      <w:r w:rsidRPr="00E26512">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E26512" w:rsidRPr="00E26512">
            <w:rPr>
              <w:rFonts w:asciiTheme="minorHAnsi" w:hAnsiTheme="minorHAnsi" w:cstheme="minorHAnsi"/>
            </w:rPr>
            <w:t>licita@udesc.br</w:t>
          </w:r>
        </w:sdtContent>
      </w:sdt>
    </w:p>
    <w:p w14:paraId="1100FE7E" w14:textId="77777777" w:rsidR="00AB23E9" w:rsidRPr="00E26512"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E26512">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Pr="00D43EF0"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 xml:space="preserve">Este percentual é referente ao lance </w:t>
      </w:r>
      <w:r w:rsidR="001C204D" w:rsidRPr="00D43EF0">
        <w:rPr>
          <w:rFonts w:ascii="Calibri" w:hAnsi="Calibri" w:cs="Calibri"/>
          <w:b/>
        </w:rPr>
        <w:t>anterior do próprio licitante.</w:t>
      </w:r>
    </w:p>
    <w:p w14:paraId="7A933E1E" w14:textId="51F7357C" w:rsidR="00FE4B45" w:rsidRPr="00D43EF0" w:rsidRDefault="00FE4B45" w:rsidP="00FE4B45">
      <w:pPr>
        <w:tabs>
          <w:tab w:val="left" w:pos="2552"/>
        </w:tabs>
        <w:ind w:firstLine="142"/>
        <w:jc w:val="both"/>
        <w:rPr>
          <w:rFonts w:ascii="Calibri" w:hAnsi="Calibri" w:cs="Calibri"/>
        </w:rPr>
      </w:pPr>
      <w:r w:rsidRPr="00D43EF0">
        <w:rPr>
          <w:rFonts w:ascii="Calibri" w:hAnsi="Calibri" w:cs="Calibri"/>
          <w:b/>
          <w:bCs/>
        </w:rPr>
        <w:t>7.6.1.1 –</w:t>
      </w:r>
      <w:r w:rsidRPr="00D43EF0">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D43EF0">
        <w:rPr>
          <w:rFonts w:ascii="Calibri" w:hAnsi="Calibri" w:cs="Calibri"/>
        </w:rPr>
        <w:t>Lic</w:t>
      </w:r>
      <w:proofErr w:type="spellEnd"/>
      <w:r w:rsidRPr="00D43EF0">
        <w:rPr>
          <w:rFonts w:ascii="Calibri" w:hAnsi="Calibri" w:cs="Calibri"/>
        </w:rPr>
        <w:t>, para valores em reais.</w:t>
      </w:r>
    </w:p>
    <w:bookmarkEnd w:id="6"/>
    <w:bookmarkEnd w:id="4"/>
    <w:p w14:paraId="797FDA52" w14:textId="125BB6C1" w:rsidR="00AC1E88" w:rsidRPr="003C1D1C" w:rsidRDefault="003C1D1C" w:rsidP="00D43EF0">
      <w:pPr>
        <w:tabs>
          <w:tab w:val="left" w:pos="2552"/>
        </w:tabs>
        <w:ind w:firstLine="142"/>
        <w:jc w:val="both"/>
        <w:rPr>
          <w:rFonts w:asciiTheme="minorHAnsi" w:hAnsiTheme="minorHAnsi" w:cstheme="minorHAnsi"/>
          <w:b/>
          <w:bCs/>
          <w:u w:val="single"/>
        </w:rPr>
      </w:pPr>
      <w:r w:rsidRPr="00D43EF0">
        <w:rPr>
          <w:rFonts w:ascii="Calibri" w:hAnsi="Calibri" w:cs="Calibri"/>
          <w:b/>
          <w:bCs/>
          <w:u w:val="single"/>
        </w:rPr>
        <w:t>7.6.2 - O modo de disputa deste Pregão é o</w:t>
      </w:r>
      <w:r w:rsidRPr="00D43EF0">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D43EF0" w:rsidRPr="00D43EF0">
            <w:rPr>
              <w:rFonts w:asciiTheme="minorHAnsi" w:hAnsiTheme="minorHAnsi" w:cstheme="minorHAnsi"/>
              <w:b/>
              <w:bCs/>
              <w:u w:val="single"/>
            </w:rPr>
            <w:t>Aberto</w:t>
          </w:r>
        </w:sdtContent>
      </w:sdt>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7F4B0BD9" w:rsidR="006F0DFF" w:rsidRDefault="003C1D1C" w:rsidP="00D43EF0">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609F8934"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D43EF0">
        <w:rPr>
          <w:rFonts w:ascii="Calibri" w:hAnsi="Calibri" w:cs="Calibri"/>
        </w:rPr>
        <w:t xml:space="preserve">classificada, a proposta que, obedecendo às condições, especificações e procedimentos </w:t>
      </w:r>
      <w:r w:rsidRPr="00D43EF0">
        <w:rPr>
          <w:rFonts w:ascii="Calibri" w:hAnsi="Calibri" w:cs="Calibri"/>
        </w:rPr>
        <w:t>d</w:t>
      </w:r>
      <w:r w:rsidR="00733A11" w:rsidRPr="00D43EF0">
        <w:rPr>
          <w:rFonts w:ascii="Calibri" w:hAnsi="Calibri" w:cs="Calibri"/>
        </w:rPr>
        <w:t xml:space="preserve">este edital, apresentar o </w:t>
      </w:r>
      <w:r w:rsidR="00D84E0F" w:rsidRPr="00D43EF0">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43EF0" w:rsidRPr="00D43EF0">
            <w:rPr>
              <w:rFonts w:asciiTheme="minorHAnsi" w:hAnsiTheme="minorHAnsi" w:cstheme="minorHAnsi"/>
              <w:b/>
            </w:rPr>
            <w:t>por lote</w:t>
          </w:r>
        </w:sdtContent>
      </w:sdt>
      <w:r w:rsidR="00D84E0F" w:rsidRPr="00D43EF0">
        <w:rPr>
          <w:rFonts w:asciiTheme="minorHAnsi" w:hAnsiTheme="minorHAnsi" w:cstheme="minorHAnsi"/>
          <w:b/>
        </w:rPr>
        <w:t>,</w:t>
      </w:r>
      <w:r w:rsidR="00D84E0F" w:rsidRPr="00D43EF0">
        <w:rPr>
          <w:rFonts w:ascii="Calibri" w:hAnsi="Calibri" w:cs="Calibri"/>
        </w:rPr>
        <w:t xml:space="preserve"> </w:t>
      </w:r>
      <w:r w:rsidR="00733A11" w:rsidRPr="00D43EF0">
        <w:rPr>
          <w:rFonts w:ascii="Calibri" w:hAnsi="Calibri" w:cs="Calibri"/>
        </w:rPr>
        <w:t xml:space="preserve">conforme </w:t>
      </w:r>
      <w:r w:rsidR="00733A11" w:rsidRPr="00D43EF0">
        <w:rPr>
          <w:rFonts w:ascii="Calibri" w:hAnsi="Calibri" w:cs="Calibri"/>
          <w:b/>
          <w:bCs/>
        </w:rPr>
        <w:t>Anexo I</w:t>
      </w:r>
      <w:r w:rsidR="00082D65" w:rsidRPr="00D43EF0">
        <w:rPr>
          <w:rFonts w:ascii="Calibri" w:hAnsi="Calibri" w:cs="Calibri"/>
          <w:b/>
          <w:bCs/>
        </w:rPr>
        <w:t>I</w:t>
      </w:r>
      <w:r w:rsidR="00733A11" w:rsidRPr="00D43EF0">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w:t>
      </w:r>
      <w:r w:rsidRPr="00FA48CA">
        <w:rPr>
          <w:rFonts w:ascii="Calibri" w:hAnsi="Calibri"/>
        </w:rPr>
        <w:lastRenderedPageBreak/>
        <w:t>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lastRenderedPageBreak/>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D43EF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 xml:space="preserve">pela contratada, </w:t>
      </w:r>
      <w:r w:rsidRPr="00D43EF0">
        <w:rPr>
          <w:rFonts w:ascii="Calibri" w:hAnsi="Calibri"/>
          <w:bCs/>
        </w:rPr>
        <w:t xml:space="preserve">observado o interregno mínimo de um ano </w:t>
      </w:r>
      <w:r w:rsidR="00EC273A" w:rsidRPr="00D43EF0">
        <w:rPr>
          <w:rFonts w:ascii="Calibri" w:hAnsi="Calibri"/>
          <w:bCs/>
        </w:rPr>
        <w:t>a contar do início de sua vigência</w:t>
      </w:r>
      <w:r w:rsidRPr="00D43EF0">
        <w:rPr>
          <w:rFonts w:ascii="Calibri" w:hAnsi="Calibri"/>
          <w:bCs/>
        </w:rPr>
        <w:t>.</w:t>
      </w:r>
    </w:p>
    <w:p w14:paraId="47772345" w14:textId="3BB6F2BD" w:rsidR="00F971E0" w:rsidRPr="00D43EF0" w:rsidRDefault="00F971E0" w:rsidP="00D02F2F">
      <w:pPr>
        <w:ind w:firstLine="142"/>
        <w:jc w:val="both"/>
        <w:rPr>
          <w:rFonts w:ascii="Calibri" w:hAnsi="Calibri"/>
          <w:bCs/>
        </w:rPr>
      </w:pPr>
      <w:r w:rsidRPr="00D43EF0">
        <w:rPr>
          <w:rFonts w:ascii="Calibri" w:hAnsi="Calibri"/>
          <w:b/>
        </w:rPr>
        <w:t>11.</w:t>
      </w:r>
      <w:r w:rsidR="00B06A9A" w:rsidRPr="00D43EF0">
        <w:rPr>
          <w:rFonts w:ascii="Calibri" w:hAnsi="Calibri"/>
          <w:b/>
        </w:rPr>
        <w:t>9</w:t>
      </w:r>
      <w:r w:rsidRPr="00D43EF0">
        <w:rPr>
          <w:rFonts w:ascii="Calibri" w:hAnsi="Calibri"/>
          <w:b/>
        </w:rPr>
        <w:t>.2.1 -</w:t>
      </w:r>
      <w:r w:rsidRPr="00D43EF0">
        <w:rPr>
          <w:rFonts w:ascii="Calibri" w:hAnsi="Calibri"/>
          <w:bCs/>
        </w:rPr>
        <w:t xml:space="preserve"> O índice de reajuste será o Índice Nacional de Preços ao Consumidor Amplo - IPCA, ou índice que vier a substituí-lo;</w:t>
      </w:r>
    </w:p>
    <w:p w14:paraId="26562D8C" w14:textId="03A84874" w:rsidR="00F971E0" w:rsidRDefault="00F971E0" w:rsidP="00D02F2F">
      <w:pPr>
        <w:ind w:firstLine="142"/>
        <w:jc w:val="both"/>
        <w:rPr>
          <w:rFonts w:ascii="Calibri" w:hAnsi="Calibri"/>
          <w:bCs/>
        </w:rPr>
      </w:pPr>
      <w:r w:rsidRPr="00D43EF0">
        <w:rPr>
          <w:rFonts w:ascii="Calibri" w:hAnsi="Calibri"/>
          <w:b/>
        </w:rPr>
        <w:t>11.</w:t>
      </w:r>
      <w:r w:rsidR="00B06A9A" w:rsidRPr="00D43EF0">
        <w:rPr>
          <w:rFonts w:ascii="Calibri" w:hAnsi="Calibri"/>
          <w:b/>
        </w:rPr>
        <w:t>9</w:t>
      </w:r>
      <w:r w:rsidRPr="00D43EF0">
        <w:rPr>
          <w:rFonts w:ascii="Calibri" w:hAnsi="Calibri"/>
          <w:b/>
        </w:rPr>
        <w:t>.2.2 -</w:t>
      </w:r>
      <w:r w:rsidRPr="00D43EF0">
        <w:rPr>
          <w:rFonts w:ascii="Calibri" w:hAnsi="Calibri"/>
          <w:bCs/>
        </w:rPr>
        <w:t xml:space="preserve"> Será utilizado o acumulado do índice dos últimos 12 meses </w:t>
      </w:r>
      <w:r w:rsidR="00EC273A" w:rsidRPr="00D43EF0">
        <w:rPr>
          <w:rFonts w:ascii="Calibri" w:hAnsi="Calibri"/>
          <w:bCs/>
        </w:rPr>
        <w:t>a contar do início da vigência da ARP</w:t>
      </w:r>
      <w:r w:rsidRPr="00D43EF0">
        <w:rPr>
          <w:rFonts w:ascii="Calibri" w:hAnsi="Calibri"/>
          <w:bCs/>
        </w:rPr>
        <w:t>;</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lastRenderedPageBreak/>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69E9E10F"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D43EF0">
        <w:rPr>
          <w:rFonts w:ascii="Calibri" w:hAnsi="Calibri" w:cs="Calibri"/>
          <w:b/>
        </w:rPr>
        <w:t xml:space="preserve">UDESC </w:t>
      </w:r>
      <w:r w:rsidR="00D43EF0" w:rsidRPr="00D43EF0">
        <w:rPr>
          <w:rFonts w:ascii="Calibri" w:hAnsi="Calibri" w:cs="Calibri"/>
          <w:b/>
        </w:rPr>
        <w:t>27467</w:t>
      </w:r>
      <w:r w:rsidR="008D28D0" w:rsidRPr="00D43EF0">
        <w:rPr>
          <w:rFonts w:ascii="Calibri" w:hAnsi="Calibri" w:cs="Calibri"/>
          <w:b/>
        </w:rPr>
        <w:t>/202</w:t>
      </w:r>
      <w:r w:rsidR="00D43EF0" w:rsidRPr="00D43EF0">
        <w:rPr>
          <w:rFonts w:ascii="Calibri" w:hAnsi="Calibri" w:cs="Calibri"/>
          <w:b/>
        </w:rPr>
        <w:t>5</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5B3244DA" w:rsidR="003206AA" w:rsidRPr="00D84E0F" w:rsidRDefault="0065480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43EF0" w:rsidRPr="00D43EF0">
            <w:rPr>
              <w:rFonts w:asciiTheme="minorHAnsi" w:hAnsiTheme="minorHAnsi" w:cstheme="minorHAnsi"/>
              <w:b/>
            </w:rPr>
            <w:t>Florianópolis/SC</w:t>
          </w:r>
        </w:sdtContent>
      </w:sdt>
      <w:r w:rsidR="006F0DFF" w:rsidRPr="00D43EF0">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8-26T00:00:00Z">
            <w:dateFormat w:val="d' de 'MMMM' de 'yyyy"/>
            <w:lid w:val="pt-BR"/>
            <w:storeMappedDataAs w:val="dateTime"/>
            <w:calendar w:val="gregorian"/>
          </w:date>
        </w:sdtPr>
        <w:sdtEndPr/>
        <w:sdtContent>
          <w:r w:rsidR="00D43EF0" w:rsidRPr="00D43EF0">
            <w:rPr>
              <w:rFonts w:asciiTheme="minorHAnsi" w:hAnsiTheme="minorHAnsi" w:cstheme="minorHAnsi"/>
              <w:b/>
            </w:rPr>
            <w:t>26 de agosto de 2025</w:t>
          </w:r>
        </w:sdtContent>
      </w:sdt>
      <w:r w:rsidR="00D84E0F" w:rsidRPr="00D43EF0">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7038FB6C"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D43EF0">
        <w:rPr>
          <w:rFonts w:ascii="Calibri" w:hAnsi="Calibri" w:cs="Calibri"/>
          <w:b/>
        </w:rPr>
        <w:t xml:space="preserve">Nº </w:t>
      </w:r>
      <w:r w:rsidR="00D43EF0" w:rsidRPr="00D43EF0">
        <w:rPr>
          <w:rFonts w:ascii="Calibri" w:hAnsi="Calibri" w:cs="Calibri"/>
          <w:b/>
        </w:rPr>
        <w:t>1500</w:t>
      </w:r>
      <w:r w:rsidR="00F2392A" w:rsidRPr="00D43EF0">
        <w:rPr>
          <w:rFonts w:ascii="Calibri" w:hAnsi="Calibri" w:cs="Calibri"/>
          <w:b/>
        </w:rPr>
        <w:t>/20</w:t>
      </w:r>
      <w:r w:rsidR="00095A81" w:rsidRPr="00D43EF0">
        <w:rPr>
          <w:rFonts w:ascii="Calibri" w:hAnsi="Calibri" w:cs="Calibri"/>
          <w:b/>
        </w:rPr>
        <w:t>2</w:t>
      </w:r>
      <w:r w:rsidR="003618FC" w:rsidRPr="00D43EF0">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4507C02F" w:rsidR="00082D65" w:rsidRDefault="00082D65" w:rsidP="00082D65">
      <w:pPr>
        <w:jc w:val="center"/>
        <w:rPr>
          <w:rFonts w:ascii="Calibri" w:hAnsi="Calibri" w:cs="Calibri"/>
          <w:b/>
        </w:rPr>
      </w:pPr>
      <w:r w:rsidRPr="00A36C4C">
        <w:rPr>
          <w:rFonts w:ascii="Calibri" w:hAnsi="Calibri" w:cs="Calibri"/>
          <w:b/>
        </w:rPr>
        <w:t xml:space="preserve">PREGÃO ELETRÔNICO Nº </w:t>
      </w:r>
      <w:r w:rsidR="00D43EF0" w:rsidRPr="00D43EF0">
        <w:rPr>
          <w:rFonts w:ascii="Calibri" w:hAnsi="Calibri" w:cs="Calibri"/>
          <w:b/>
        </w:rPr>
        <w:t>1500</w:t>
      </w:r>
      <w:r w:rsidR="00F2392A" w:rsidRPr="00D43EF0">
        <w:rPr>
          <w:rFonts w:ascii="Calibri" w:hAnsi="Calibri" w:cs="Calibri"/>
          <w:b/>
        </w:rPr>
        <w:t>/20</w:t>
      </w:r>
      <w:r w:rsidR="00095A81" w:rsidRPr="00D43EF0">
        <w:rPr>
          <w:rFonts w:ascii="Calibri" w:hAnsi="Calibri" w:cs="Calibri"/>
          <w:b/>
        </w:rPr>
        <w:t>2</w:t>
      </w:r>
      <w:r w:rsidR="003618FC" w:rsidRPr="00D43EF0">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5E6D18B9"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D43EF0">
        <w:rPr>
          <w:rFonts w:ascii="Calibri" w:hAnsi="Calibri"/>
          <w:sz w:val="24"/>
          <w14:shadow w14:blurRad="0" w14:dist="0" w14:dir="0" w14:sx="0" w14:sy="0" w14:kx="0" w14:ky="0" w14:algn="none">
            <w14:srgbClr w14:val="000000"/>
          </w14:shadow>
        </w:rPr>
        <w:t xml:space="preserve">nº </w:t>
      </w:r>
      <w:r w:rsidR="00D43EF0" w:rsidRPr="00D43EF0">
        <w:rPr>
          <w:rFonts w:ascii="Calibri" w:hAnsi="Calibri"/>
          <w:sz w:val="24"/>
          <w14:shadow w14:blurRad="0" w14:dist="0" w14:dir="0" w14:sx="0" w14:sy="0" w14:kx="0" w14:ky="0" w14:algn="none">
            <w14:srgbClr w14:val="000000"/>
          </w14:shadow>
        </w:rPr>
        <w:t>1500</w:t>
      </w:r>
      <w:r w:rsidRPr="00D43EF0">
        <w:rPr>
          <w:rFonts w:ascii="Calibri" w:hAnsi="Calibri"/>
          <w:sz w:val="24"/>
          <w14:shadow w14:blurRad="0" w14:dist="0" w14:dir="0" w14:sx="0" w14:sy="0" w14:kx="0" w14:ky="0" w14:algn="none">
            <w14:srgbClr w14:val="000000"/>
          </w14:shadow>
        </w:rPr>
        <w:t>/202</w:t>
      </w:r>
      <w:r w:rsidR="003618FC" w:rsidRPr="00D43EF0">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4E1912BD"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D43EF0" w:rsidRPr="00D43EF0">
        <w:rPr>
          <w:rFonts w:ascii="Calibri" w:hAnsi="Calibri" w:cs="Calibri"/>
          <w:bCs/>
          <w:sz w:val="24"/>
        </w:rPr>
        <w:t>1500</w:t>
      </w:r>
      <w:r w:rsidRPr="00D43EF0">
        <w:rPr>
          <w:rFonts w:ascii="Calibri" w:hAnsi="Calibri" w:cs="Calibri"/>
          <w:bCs/>
          <w:sz w:val="24"/>
        </w:rPr>
        <w:t>/202</w:t>
      </w:r>
      <w:r w:rsidR="003618FC" w:rsidRPr="00D43EF0">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55C4731F" w:rsidR="00746E60" w:rsidRDefault="00654805"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43EF0">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038815A9"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D43EF0">
        <w:rPr>
          <w:rFonts w:ascii="Calibri" w:hAnsi="Calibri"/>
          <w:sz w:val="24"/>
          <w14:shadow w14:blurRad="0" w14:dist="0" w14:dir="0" w14:sx="0" w14:sy="0" w14:kx="0" w14:ky="0" w14:algn="none">
            <w14:srgbClr w14:val="000000"/>
          </w14:shadow>
        </w:rPr>
        <w:t xml:space="preserve">nº </w:t>
      </w:r>
      <w:r w:rsidR="00D43EF0" w:rsidRPr="00D43EF0">
        <w:rPr>
          <w:rFonts w:ascii="Calibri" w:hAnsi="Calibri"/>
          <w:sz w:val="24"/>
          <w14:shadow w14:blurRad="0" w14:dist="0" w14:dir="0" w14:sx="0" w14:sy="0" w14:kx="0" w14:ky="0" w14:algn="none">
            <w14:srgbClr w14:val="000000"/>
          </w14:shadow>
        </w:rPr>
        <w:t>1500</w:t>
      </w:r>
      <w:r w:rsidR="00F2392A" w:rsidRPr="00D43EF0">
        <w:rPr>
          <w:rFonts w:ascii="Calibri" w:hAnsi="Calibri"/>
          <w:sz w:val="24"/>
          <w14:shadow w14:blurRad="0" w14:dist="0" w14:dir="0" w14:sx="0" w14:sy="0" w14:kx="0" w14:ky="0" w14:algn="none">
            <w14:srgbClr w14:val="000000"/>
          </w14:shadow>
        </w:rPr>
        <w:t>/20</w:t>
      </w:r>
      <w:r w:rsidR="00095A81" w:rsidRPr="00D43EF0">
        <w:rPr>
          <w:rFonts w:ascii="Calibri" w:hAnsi="Calibri"/>
          <w:sz w:val="24"/>
          <w14:shadow w14:blurRad="0" w14:dist="0" w14:dir="0" w14:sx="0" w14:sy="0" w14:kx="0" w14:ky="0" w14:algn="none">
            <w14:srgbClr w14:val="000000"/>
          </w14:shadow>
        </w:rPr>
        <w:t>2</w:t>
      </w:r>
      <w:r w:rsidR="003618FC" w:rsidRPr="00D43EF0">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62570A12" w:rsidR="00F81BF6" w:rsidRPr="009B21AF" w:rsidRDefault="00D43EF0" w:rsidP="00F81BF6">
      <w:pPr>
        <w:pStyle w:val="Recuodecorpodetexto2"/>
        <w:spacing w:line="240" w:lineRule="auto"/>
        <w:ind w:left="3827"/>
        <w:jc w:val="both"/>
        <w:rPr>
          <w:rFonts w:ascii="Calibri" w:hAnsi="Calibri"/>
          <w:bCs/>
          <w:sz w:val="22"/>
          <w:szCs w:val="22"/>
        </w:rPr>
      </w:pPr>
      <w:r w:rsidRPr="00D43EF0">
        <w:rPr>
          <w:rFonts w:ascii="Calibri" w:hAnsi="Calibri"/>
          <w:b/>
          <w:sz w:val="22"/>
          <w:szCs w:val="22"/>
        </w:rPr>
        <w:t>AQUISIÇÃO DE ROUPARIA PARA A UDESC</w:t>
      </w:r>
      <w:r>
        <w:rPr>
          <w:rFonts w:ascii="Calibri" w:hAnsi="Calibri"/>
          <w:b/>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57029ADB" w:rsidR="00F81BF6" w:rsidRPr="009B21AF" w:rsidRDefault="00A54DA0" w:rsidP="00F81BF6">
      <w:pPr>
        <w:pStyle w:val="Corpodetexto23"/>
        <w:rPr>
          <w:rFonts w:ascii="Calibri" w:hAnsi="Calibri" w:cs="Calibri"/>
          <w:color w:val="auto"/>
          <w:sz w:val="22"/>
          <w:szCs w:val="22"/>
        </w:rPr>
      </w:pPr>
      <w:r w:rsidRPr="00D43EF0">
        <w:rPr>
          <w:rFonts w:ascii="Calibri" w:hAnsi="Calibri" w:cs="Calibri"/>
          <w:color w:val="auto"/>
          <w:sz w:val="22"/>
          <w:szCs w:val="22"/>
        </w:rPr>
        <w:t xml:space="preserve">Constitui objeto do presente a </w:t>
      </w:r>
      <w:r w:rsidR="00D43EF0" w:rsidRPr="00D43EF0">
        <w:rPr>
          <w:rFonts w:ascii="Calibri" w:hAnsi="Calibri" w:cs="Calibri"/>
          <w:b/>
          <w:bCs/>
          <w:color w:val="auto"/>
          <w:sz w:val="22"/>
          <w:szCs w:val="22"/>
        </w:rPr>
        <w:t>AQUISIÇÃO DE ROUPARIA PARA 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D43EF0"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w:t>
      </w:r>
      <w:r w:rsidRPr="00D43EF0">
        <w:rPr>
          <w:rFonts w:ascii="Calibri" w:hAnsi="Calibri" w:cs="Calibri"/>
          <w:bCs/>
          <w:sz w:val="22"/>
          <w:szCs w:val="22"/>
        </w:rPr>
        <w:t xml:space="preserve">outros encargos necessários à execução do objeto do Contrato, exceto nos casos previstos no art. </w:t>
      </w:r>
      <w:r w:rsidR="00B034D3" w:rsidRPr="00D43EF0">
        <w:rPr>
          <w:rFonts w:ascii="Calibri" w:hAnsi="Calibri" w:cs="Calibri"/>
          <w:bCs/>
          <w:sz w:val="22"/>
          <w:szCs w:val="22"/>
        </w:rPr>
        <w:t>124, inciso II, letra “d” da Lei 14.133/21</w:t>
      </w:r>
      <w:r w:rsidRPr="00D43EF0">
        <w:rPr>
          <w:rFonts w:ascii="Calibri" w:hAnsi="Calibri" w:cs="Calibri"/>
          <w:bCs/>
          <w:sz w:val="22"/>
          <w:szCs w:val="22"/>
        </w:rPr>
        <w:t>.</w:t>
      </w:r>
    </w:p>
    <w:p w14:paraId="4A272CB7" w14:textId="7CE1A6C1" w:rsidR="00F971E0" w:rsidRPr="00D43EF0" w:rsidRDefault="00F971E0" w:rsidP="00F971E0">
      <w:pPr>
        <w:jc w:val="both"/>
        <w:rPr>
          <w:rFonts w:ascii="Calibri" w:hAnsi="Calibri"/>
          <w:bCs/>
          <w:sz w:val="22"/>
          <w:szCs w:val="22"/>
        </w:rPr>
      </w:pPr>
      <w:r w:rsidRPr="00D43EF0">
        <w:rPr>
          <w:rFonts w:ascii="Calibri" w:hAnsi="Calibri"/>
          <w:b/>
          <w:sz w:val="22"/>
          <w:szCs w:val="22"/>
        </w:rPr>
        <w:t xml:space="preserve">III - </w:t>
      </w:r>
      <w:r w:rsidRPr="00D43EF0">
        <w:rPr>
          <w:rFonts w:ascii="Calibri" w:hAnsi="Calibri"/>
          <w:bCs/>
          <w:sz w:val="22"/>
          <w:szCs w:val="22"/>
        </w:rPr>
        <w:t xml:space="preserve">O valor do contrato poderá ser reajustado, desde que solicitado formalmente pela contratada, </w:t>
      </w:r>
      <w:r w:rsidR="002239FA" w:rsidRPr="00D43EF0">
        <w:rPr>
          <w:rFonts w:ascii="Calibri" w:hAnsi="Calibri"/>
          <w:bCs/>
          <w:sz w:val="22"/>
          <w:szCs w:val="22"/>
        </w:rPr>
        <w:t xml:space="preserve">observado o interregno mínimo de um ano a contar do início de sua vigência </w:t>
      </w:r>
      <w:r w:rsidRPr="00D43EF0">
        <w:rPr>
          <w:rFonts w:ascii="Calibri" w:hAnsi="Calibri"/>
          <w:bCs/>
          <w:sz w:val="22"/>
          <w:szCs w:val="22"/>
        </w:rPr>
        <w:t>e da seguinte forma:</w:t>
      </w:r>
    </w:p>
    <w:p w14:paraId="5BEB4517" w14:textId="372F8D07" w:rsidR="00F971E0" w:rsidRPr="00D43EF0" w:rsidRDefault="000D368A" w:rsidP="000D368A">
      <w:pPr>
        <w:jc w:val="both"/>
        <w:rPr>
          <w:rFonts w:ascii="Calibri" w:hAnsi="Calibri"/>
          <w:bCs/>
          <w:sz w:val="22"/>
          <w:szCs w:val="22"/>
        </w:rPr>
      </w:pPr>
      <w:r w:rsidRPr="00D43EF0">
        <w:rPr>
          <w:rFonts w:ascii="Calibri" w:hAnsi="Calibri"/>
          <w:b/>
          <w:sz w:val="22"/>
          <w:szCs w:val="22"/>
        </w:rPr>
        <w:t>IV</w:t>
      </w:r>
      <w:r w:rsidR="00F971E0" w:rsidRPr="00D43EF0">
        <w:rPr>
          <w:rFonts w:ascii="Calibri" w:hAnsi="Calibri"/>
          <w:bCs/>
          <w:sz w:val="22"/>
          <w:szCs w:val="22"/>
        </w:rPr>
        <w:t xml:space="preserve"> </w:t>
      </w:r>
      <w:r w:rsidRPr="00D43EF0">
        <w:rPr>
          <w:rFonts w:ascii="Calibri" w:hAnsi="Calibri"/>
          <w:bCs/>
          <w:sz w:val="22"/>
          <w:szCs w:val="22"/>
        </w:rPr>
        <w:t xml:space="preserve">- </w:t>
      </w:r>
      <w:r w:rsidR="00F971E0" w:rsidRPr="00D43EF0">
        <w:rPr>
          <w:rFonts w:ascii="Calibri" w:hAnsi="Calibri"/>
          <w:bCs/>
          <w:sz w:val="22"/>
          <w:szCs w:val="22"/>
        </w:rPr>
        <w:t>O índice de reajuste será o Índice Nacional de Preços ao Consumidor Amplo - IPCA, ou índice que vier a substituí-lo;</w:t>
      </w:r>
    </w:p>
    <w:p w14:paraId="6BC670AC" w14:textId="1B89D081" w:rsidR="00F971E0" w:rsidRPr="00B14C12" w:rsidRDefault="000D368A" w:rsidP="000D368A">
      <w:pPr>
        <w:jc w:val="both"/>
        <w:rPr>
          <w:rFonts w:ascii="Calibri" w:hAnsi="Calibri"/>
          <w:bCs/>
          <w:sz w:val="22"/>
          <w:szCs w:val="22"/>
        </w:rPr>
      </w:pPr>
      <w:r w:rsidRPr="00D43EF0">
        <w:rPr>
          <w:rFonts w:ascii="Calibri" w:hAnsi="Calibri"/>
          <w:b/>
          <w:sz w:val="22"/>
          <w:szCs w:val="22"/>
        </w:rPr>
        <w:t xml:space="preserve">V - </w:t>
      </w:r>
      <w:r w:rsidR="00F971E0" w:rsidRPr="00D43EF0">
        <w:rPr>
          <w:rFonts w:ascii="Calibri" w:hAnsi="Calibri"/>
          <w:bCs/>
          <w:sz w:val="22"/>
          <w:szCs w:val="22"/>
        </w:rPr>
        <w:t xml:space="preserve">Será utilizado o acumulado do índice dos últimos 12 meses </w:t>
      </w:r>
      <w:r w:rsidR="002239FA" w:rsidRPr="00D43EF0">
        <w:rPr>
          <w:rFonts w:ascii="Calibri" w:hAnsi="Calibri"/>
          <w:bCs/>
          <w:sz w:val="22"/>
          <w:szCs w:val="22"/>
        </w:rPr>
        <w:t>a contar do início da vigência da ARP</w:t>
      </w:r>
      <w:r w:rsidR="00F971E0" w:rsidRPr="00D43EF0">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Pr>
          <w:rFonts w:ascii="Calibri" w:hAnsi="Calibri"/>
          <w:b/>
          <w:sz w:val="22"/>
          <w:szCs w:val="22"/>
        </w:rPr>
        <w:t>VI -</w:t>
      </w:r>
      <w:r w:rsidR="00F971E0" w:rsidRPr="00B14C12">
        <w:rPr>
          <w:rFonts w:ascii="Calibri" w:hAnsi="Calibri"/>
          <w:bCs/>
          <w:sz w:val="22"/>
          <w:szCs w:val="22"/>
        </w:rPr>
        <w:t xml:space="preserve"> Os reajustes a que o contratado </w:t>
      </w:r>
      <w:proofErr w:type="spellStart"/>
      <w:r w:rsidR="00F971E0" w:rsidRPr="00B14C12">
        <w:rPr>
          <w:rFonts w:ascii="Calibri" w:hAnsi="Calibri"/>
          <w:bCs/>
          <w:sz w:val="22"/>
          <w:szCs w:val="22"/>
        </w:rPr>
        <w:t>fizer</w:t>
      </w:r>
      <w:proofErr w:type="spellEnd"/>
      <w:r w:rsidR="00F971E0"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825"/>
        <w:gridCol w:w="3770"/>
        <w:gridCol w:w="3117"/>
      </w:tblGrid>
      <w:tr w:rsidR="00F81BF6" w:rsidRPr="009B21AF" w14:paraId="153A9642" w14:textId="77777777" w:rsidTr="00D43EF0">
        <w:trPr>
          <w:trHeight w:val="335"/>
        </w:trPr>
        <w:tc>
          <w:tcPr>
            <w:tcW w:w="2825"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3770"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EF0">
        <w:trPr>
          <w:trHeight w:val="177"/>
        </w:trPr>
        <w:tc>
          <w:tcPr>
            <w:tcW w:w="2825" w:type="dxa"/>
            <w:tcBorders>
              <w:top w:val="single" w:sz="8" w:space="0" w:color="000000"/>
              <w:left w:val="single" w:sz="8" w:space="0" w:color="000000"/>
              <w:bottom w:val="single" w:sz="8" w:space="0" w:color="000000"/>
            </w:tcBorders>
          </w:tcPr>
          <w:p w14:paraId="03A324D2" w14:textId="7A63AF3B" w:rsidR="00F81BF6" w:rsidRPr="001112B2" w:rsidRDefault="00D43EF0" w:rsidP="00D439F8">
            <w:pPr>
              <w:snapToGrid w:val="0"/>
              <w:jc w:val="center"/>
              <w:rPr>
                <w:rFonts w:ascii="Calibri" w:hAnsi="Calibri" w:cs="Calibri"/>
                <w:sz w:val="22"/>
                <w:szCs w:val="22"/>
              </w:rPr>
            </w:pPr>
            <w:r w:rsidRPr="00D43EF0">
              <w:rPr>
                <w:rFonts w:ascii="Calibri" w:hAnsi="Calibri" w:cs="Calibri"/>
                <w:sz w:val="22"/>
                <w:szCs w:val="22"/>
              </w:rPr>
              <w:t>11038, 3201, 12758, 14842</w:t>
            </w:r>
          </w:p>
        </w:tc>
        <w:tc>
          <w:tcPr>
            <w:tcW w:w="3770" w:type="dxa"/>
            <w:tcBorders>
              <w:left w:val="single" w:sz="8" w:space="0" w:color="000000"/>
              <w:bottom w:val="single" w:sz="8" w:space="0" w:color="000000"/>
            </w:tcBorders>
          </w:tcPr>
          <w:p w14:paraId="24C8314E" w14:textId="11FE929F" w:rsidR="00F81BF6" w:rsidRPr="001112B2" w:rsidRDefault="00D43EF0"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799A8EC1" w:rsidR="00F81BF6" w:rsidRPr="001112B2" w:rsidRDefault="00D43EF0" w:rsidP="00D439F8">
            <w:pPr>
              <w:snapToGrid w:val="0"/>
              <w:jc w:val="center"/>
              <w:rPr>
                <w:rFonts w:ascii="Calibri" w:hAnsi="Calibri" w:cs="Calibri"/>
                <w:sz w:val="22"/>
                <w:szCs w:val="22"/>
              </w:rPr>
            </w:pPr>
            <w:r>
              <w:rPr>
                <w:rFonts w:ascii="Calibri" w:hAnsi="Calibri" w:cs="Calibri"/>
                <w:sz w:val="22"/>
                <w:szCs w:val="22"/>
              </w:rPr>
              <w:t>339030</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39DBAB8D" w:rsidR="00562F8F" w:rsidRPr="00D00E77" w:rsidRDefault="00F81BF6" w:rsidP="00562F8F">
      <w:pPr>
        <w:ind w:firstLine="142"/>
        <w:jc w:val="both"/>
        <w:rPr>
          <w:rFonts w:ascii="Calibri" w:hAnsi="Calibri"/>
        </w:rPr>
      </w:pPr>
      <w:r w:rsidRPr="007515E5">
        <w:rPr>
          <w:rFonts w:ascii="Calibri" w:hAnsi="Calibri" w:cs="Calibri"/>
          <w:b/>
          <w:bCs/>
          <w:szCs w:val="22"/>
        </w:rPr>
        <w:lastRenderedPageBreak/>
        <w:t>I -</w:t>
      </w:r>
      <w:r w:rsidRPr="007515E5">
        <w:rPr>
          <w:rFonts w:ascii="Calibri" w:hAnsi="Calibri" w:cs="Calibri"/>
          <w:bCs/>
          <w:szCs w:val="22"/>
        </w:rPr>
        <w:t xml:space="preserve"> O prazo de vigência deste instrumento tem </w:t>
      </w:r>
      <w:r w:rsidR="00562F8F" w:rsidRPr="00D43EF0">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D43EF0" w:rsidRPr="00D43EF0">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654805"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D43EF0">
            <w:rPr>
              <w:rFonts w:asciiTheme="minorHAnsi" w:hAnsiTheme="minorHAnsi" w:cstheme="minorHAnsi"/>
              <w:b/>
            </w:rPr>
            <w:t>Florianópolis/SC</w:t>
          </w:r>
        </w:sdtContent>
      </w:sdt>
      <w:r w:rsidR="00DC6BAC" w:rsidRPr="00D43EF0">
        <w:rPr>
          <w:rFonts w:ascii="Calibri" w:hAnsi="Calibri" w:cs="Calibri"/>
          <w:bCs/>
          <w:sz w:val="22"/>
          <w:szCs w:val="22"/>
        </w:rPr>
        <w:t>, conforme datas das assinaturas digitais</w:t>
      </w:r>
      <w:r w:rsidR="00F81BF6" w:rsidRPr="00D43EF0">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1F2CD964"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D43EF0" w:rsidRPr="00D43EF0">
        <w:rPr>
          <w:rFonts w:ascii="Calibri" w:hAnsi="Calibri" w:cs="Arial"/>
          <w:bCs w:val="0"/>
          <w:szCs w:val="22"/>
        </w:rPr>
        <w:t>1500</w:t>
      </w:r>
      <w:r w:rsidR="00F2392A" w:rsidRPr="00D43EF0">
        <w:rPr>
          <w:rFonts w:ascii="Calibri" w:hAnsi="Calibri" w:cs="Arial"/>
          <w:bCs w:val="0"/>
          <w:szCs w:val="22"/>
        </w:rPr>
        <w:t>/20</w:t>
      </w:r>
      <w:r w:rsidR="00095A81" w:rsidRPr="00D43EF0">
        <w:rPr>
          <w:rFonts w:ascii="Calibri" w:hAnsi="Calibri" w:cs="Arial"/>
          <w:bCs w:val="0"/>
          <w:szCs w:val="22"/>
        </w:rPr>
        <w:t>2</w:t>
      </w:r>
      <w:r w:rsidR="003618FC" w:rsidRPr="00D43EF0">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724D9F3"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D43EF0" w:rsidRPr="00D43EF0">
        <w:rPr>
          <w:rFonts w:ascii="Calibri" w:hAnsi="Calibri"/>
          <w:b w:val="0"/>
          <w:szCs w:val="22"/>
          <w:lang w:val="pt-PT"/>
        </w:rPr>
        <w:t>1500</w:t>
      </w:r>
      <w:r w:rsidR="00F2392A" w:rsidRPr="00D43EF0">
        <w:rPr>
          <w:rFonts w:ascii="Calibri" w:hAnsi="Calibri"/>
          <w:b w:val="0"/>
          <w:szCs w:val="22"/>
          <w:lang w:val="pt-PT"/>
        </w:rPr>
        <w:t>/20</w:t>
      </w:r>
      <w:r w:rsidR="00095A81" w:rsidRPr="00D43EF0">
        <w:rPr>
          <w:rFonts w:ascii="Calibri" w:hAnsi="Calibri"/>
          <w:b w:val="0"/>
          <w:szCs w:val="22"/>
          <w:lang w:val="pt-PT"/>
        </w:rPr>
        <w:t>2</w:t>
      </w:r>
      <w:r w:rsidR="003618FC" w:rsidRPr="00D43EF0">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2C1B0965" w:rsidR="00AE7910" w:rsidRDefault="00AE7910" w:rsidP="00352F71">
    <w:pPr>
      <w:pStyle w:val="Rodap"/>
      <w:tabs>
        <w:tab w:val="clear" w:pos="4419"/>
        <w:tab w:val="center" w:pos="0"/>
      </w:tabs>
      <w:rPr>
        <w:color w:val="0000FF"/>
        <w:sz w:val="14"/>
      </w:rPr>
    </w:pPr>
    <w:r>
      <w:rPr>
        <w:sz w:val="14"/>
      </w:rPr>
      <w:t xml:space="preserve">PE </w:t>
    </w:r>
    <w:r w:rsidR="00E26512" w:rsidRPr="00E26512">
      <w:rPr>
        <w:sz w:val="14"/>
      </w:rPr>
      <w:t>1500</w:t>
    </w:r>
    <w:r w:rsidRPr="00E26512">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80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4805"/>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6C3"/>
    <w:rsid w:val="00D26C03"/>
    <w:rsid w:val="00D32331"/>
    <w:rsid w:val="00D33132"/>
    <w:rsid w:val="00D33C5C"/>
    <w:rsid w:val="00D34F3B"/>
    <w:rsid w:val="00D35301"/>
    <w:rsid w:val="00D41902"/>
    <w:rsid w:val="00D42146"/>
    <w:rsid w:val="00D42193"/>
    <w:rsid w:val="00D427DD"/>
    <w:rsid w:val="00D439F8"/>
    <w:rsid w:val="00D43E3C"/>
    <w:rsid w:val="00D43EF0"/>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C6E70"/>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DF264A"/>
    <w:rsid w:val="00E01961"/>
    <w:rsid w:val="00E025BA"/>
    <w:rsid w:val="00E04E48"/>
    <w:rsid w:val="00E05F51"/>
    <w:rsid w:val="00E07518"/>
    <w:rsid w:val="00E07E53"/>
    <w:rsid w:val="00E116EA"/>
    <w:rsid w:val="00E14EB7"/>
    <w:rsid w:val="00E16236"/>
    <w:rsid w:val="00E17478"/>
    <w:rsid w:val="00E22722"/>
    <w:rsid w:val="00E25007"/>
    <w:rsid w:val="00E25BF3"/>
    <w:rsid w:val="00E26512"/>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866DA"/>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DC2A55"/>
    <w:rsid w:val="00DF264A"/>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1856</TotalTime>
  <Pages>23</Pages>
  <Words>10730</Words>
  <Characters>57948</Characters>
  <Application>Microsoft Office Word</Application>
  <DocSecurity>0</DocSecurity>
  <Lines>482</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68541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101</cp:revision>
  <cp:lastPrinted>2025-08-26T21:28:00Z</cp:lastPrinted>
  <dcterms:created xsi:type="dcterms:W3CDTF">2020-05-14T18:48:00Z</dcterms:created>
  <dcterms:modified xsi:type="dcterms:W3CDTF">2025-08-26T21:28:00Z</dcterms:modified>
</cp:coreProperties>
</file>